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9D08CB" w14:textId="77777777" w:rsidR="00FB3E6D" w:rsidRPr="00267CFE" w:rsidRDefault="00FB3E6D" w:rsidP="00FB3E6D">
      <w:pPr>
        <w:keepNext/>
        <w:widowControl w:val="0"/>
        <w:autoSpaceDN w:val="0"/>
        <w:spacing w:line="600" w:lineRule="auto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>Załącznik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 xml:space="preserve"> nr </w:t>
      </w:r>
      <w:r w:rsidR="0095749D">
        <w:rPr>
          <w:rFonts w:ascii="Tahoma" w:eastAsia="Lucida Sans Unicode" w:hAnsi="Tahoma" w:cs="Tahoma"/>
          <w:b/>
          <w:bCs/>
          <w:kern w:val="3"/>
          <w:lang w:eastAsia="zh-CN"/>
        </w:rPr>
        <w:t>4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</w:t>
      </w:r>
      <w:r w:rsidRPr="00267CFE">
        <w:rPr>
          <w:rFonts w:ascii="Tahoma" w:eastAsia="Lucida Sans Unicode" w:hAnsi="Tahoma" w:cs="Tahoma"/>
          <w:b/>
          <w:bCs/>
          <w:kern w:val="3"/>
          <w:lang w:eastAsia="zh-CN"/>
        </w:rPr>
        <w:t>o SWZ</w:t>
      </w:r>
    </w:p>
    <w:p w14:paraId="7967421D" w14:textId="1049B099" w:rsidR="00FB3E6D" w:rsidRPr="00267CFE" w:rsidRDefault="003C7151" w:rsidP="003C7151">
      <w:pPr>
        <w:widowControl w:val="0"/>
        <w:tabs>
          <w:tab w:val="left" w:pos="3186"/>
        </w:tabs>
        <w:autoSpaceDN w:val="0"/>
        <w:ind w:right="-1134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ab/>
      </w:r>
    </w:p>
    <w:p w14:paraId="096041BB" w14:textId="77777777" w:rsidR="00FB3E6D" w:rsidRDefault="0006144A" w:rsidP="00FB3E6D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 xml:space="preserve">Oświadczenie </w:t>
      </w:r>
    </w:p>
    <w:p w14:paraId="4CC66BB0" w14:textId="77777777" w:rsidR="00FB3E6D" w:rsidRDefault="0006144A" w:rsidP="00FB3E6D">
      <w:pPr>
        <w:widowControl w:val="0"/>
        <w:autoSpaceDN w:val="0"/>
        <w:spacing w:line="720" w:lineRule="auto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z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 xml:space="preserve"> art. </w:t>
      </w:r>
      <w:r>
        <w:rPr>
          <w:rFonts w:ascii="Tahoma" w:eastAsia="Lucida Sans Unicode" w:hAnsi="Tahoma" w:cs="Tahoma"/>
          <w:b/>
          <w:kern w:val="3"/>
          <w:lang w:eastAsia="zh-CN"/>
        </w:rPr>
        <w:t xml:space="preserve">117 ust. 4 ustawy </w:t>
      </w:r>
      <w:r w:rsidR="00FB3E6D">
        <w:rPr>
          <w:rFonts w:ascii="Tahoma" w:eastAsia="Lucida Sans Unicode" w:hAnsi="Tahoma" w:cs="Tahoma"/>
          <w:b/>
          <w:kern w:val="3"/>
          <w:lang w:eastAsia="zh-CN"/>
        </w:rPr>
        <w:t>Prawo zamówień publicznych</w:t>
      </w:r>
    </w:p>
    <w:p w14:paraId="66CE6343" w14:textId="34F84123" w:rsidR="0006144A" w:rsidRDefault="0006144A" w:rsidP="00FA01EA">
      <w:pPr>
        <w:jc w:val="both"/>
        <w:rPr>
          <w:rFonts w:ascii="Tahoma" w:hAnsi="Tahoma" w:cs="Tahoma"/>
          <w:b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składane przez nw. wymienionych Wykonawców wspólnie ubiegających się o udzielenie </w:t>
      </w:r>
      <w:r w:rsidR="004E2D37">
        <w:rPr>
          <w:rFonts w:ascii="Tahoma" w:eastAsia="Lucida Sans Unicode" w:hAnsi="Tahoma" w:cs="Tahoma"/>
          <w:kern w:val="3"/>
          <w:lang w:eastAsia="zh-CN"/>
        </w:rPr>
        <w:t xml:space="preserve">zamówienia </w:t>
      </w:r>
      <w:proofErr w:type="spellStart"/>
      <w:r w:rsidR="00BD69DE">
        <w:rPr>
          <w:rFonts w:ascii="Tahoma" w:eastAsia="Lucida Sans Unicode" w:hAnsi="Tahoma" w:cs="Tahoma"/>
          <w:kern w:val="3"/>
          <w:lang w:eastAsia="zh-CN"/>
        </w:rPr>
        <w:t>pn</w:t>
      </w:r>
      <w:proofErr w:type="spellEnd"/>
      <w:r w:rsidR="00BD69DE">
        <w:rPr>
          <w:rFonts w:ascii="Tahoma" w:eastAsia="Lucida Sans Unicode" w:hAnsi="Tahoma" w:cs="Tahoma"/>
          <w:kern w:val="3"/>
          <w:lang w:eastAsia="zh-CN"/>
        </w:rPr>
        <w:t>:.</w:t>
      </w:r>
      <w:r w:rsidR="004E2D37" w:rsidRPr="004E2D37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="00BD69DE">
        <w:rPr>
          <w:rFonts w:ascii="Tahoma" w:eastAsia="Lucida Sans Unicode" w:hAnsi="Tahoma" w:cs="Tahoma"/>
          <w:b/>
          <w:bCs/>
          <w:kern w:val="3"/>
          <w:lang w:eastAsia="zh-CN"/>
        </w:rPr>
        <w:t xml:space="preserve">„ </w:t>
      </w:r>
      <w:r w:rsidR="00FA01EA">
        <w:rPr>
          <w:rFonts w:ascii="Tahoma" w:hAnsi="Tahoma" w:cs="Tahoma"/>
          <w:b/>
        </w:rPr>
        <w:t xml:space="preserve">Renowacja elementów budynku starej szkoły z </w:t>
      </w:r>
      <w:r w:rsidR="007A0ADF">
        <w:rPr>
          <w:rFonts w:ascii="Tahoma" w:hAnsi="Tahoma" w:cs="Tahoma"/>
          <w:b/>
        </w:rPr>
        <w:t xml:space="preserve">roku </w:t>
      </w:r>
      <w:r w:rsidR="00FA01EA">
        <w:rPr>
          <w:rFonts w:ascii="Tahoma" w:hAnsi="Tahoma" w:cs="Tahoma"/>
          <w:b/>
        </w:rPr>
        <w:t>1878, znajdującego się w ścisłej strefie zabytkowych obiektów sakralnych”</w:t>
      </w:r>
      <w:r w:rsidR="003F126B">
        <w:rPr>
          <w:rFonts w:ascii="Tahoma" w:hAnsi="Tahoma" w:cs="Tahoma"/>
          <w:b/>
        </w:rPr>
        <w:t>:</w:t>
      </w:r>
    </w:p>
    <w:p w14:paraId="1A7484F7" w14:textId="77777777" w:rsidR="00FA01EA" w:rsidRDefault="00FA01EA" w:rsidP="00FA01EA">
      <w:pPr>
        <w:jc w:val="both"/>
        <w:rPr>
          <w:rFonts w:ascii="Tahoma" w:eastAsia="Lucida Sans Unicode" w:hAnsi="Tahoma" w:cs="Tahoma"/>
          <w:kern w:val="3"/>
          <w:lang w:eastAsia="zh-CN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85"/>
        <w:gridCol w:w="2566"/>
        <w:gridCol w:w="3803"/>
        <w:gridCol w:w="2234"/>
      </w:tblGrid>
      <w:tr w:rsidR="0006144A" w14:paraId="2C64588D" w14:textId="77777777" w:rsidTr="0006144A">
        <w:tc>
          <w:tcPr>
            <w:tcW w:w="485" w:type="dxa"/>
          </w:tcPr>
          <w:p w14:paraId="16C2ED50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Lp.</w:t>
            </w:r>
          </w:p>
        </w:tc>
        <w:tc>
          <w:tcPr>
            <w:tcW w:w="2566" w:type="dxa"/>
          </w:tcPr>
          <w:p w14:paraId="4F16E61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3803" w:type="dxa"/>
          </w:tcPr>
          <w:p w14:paraId="3C85B388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adres</w:t>
            </w:r>
          </w:p>
        </w:tc>
        <w:tc>
          <w:tcPr>
            <w:tcW w:w="2234" w:type="dxa"/>
          </w:tcPr>
          <w:p w14:paraId="7045449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NIP</w:t>
            </w:r>
          </w:p>
        </w:tc>
      </w:tr>
      <w:tr w:rsidR="0006144A" w14:paraId="7548CC8D" w14:textId="77777777" w:rsidTr="0006144A">
        <w:tc>
          <w:tcPr>
            <w:tcW w:w="485" w:type="dxa"/>
          </w:tcPr>
          <w:p w14:paraId="20A5E607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1.</w:t>
            </w:r>
          </w:p>
        </w:tc>
        <w:tc>
          <w:tcPr>
            <w:tcW w:w="2566" w:type="dxa"/>
          </w:tcPr>
          <w:p w14:paraId="177654F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1A73B76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77A0F7A1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06144A" w14:paraId="1FAFB057" w14:textId="77777777" w:rsidTr="0006144A">
        <w:tc>
          <w:tcPr>
            <w:tcW w:w="485" w:type="dxa"/>
          </w:tcPr>
          <w:p w14:paraId="04DC412D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2.</w:t>
            </w:r>
          </w:p>
        </w:tc>
        <w:tc>
          <w:tcPr>
            <w:tcW w:w="2566" w:type="dxa"/>
          </w:tcPr>
          <w:p w14:paraId="10BD09E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803" w:type="dxa"/>
          </w:tcPr>
          <w:p w14:paraId="3F30CEDC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34" w:type="dxa"/>
          </w:tcPr>
          <w:p w14:paraId="4E7CAAC2" w14:textId="77777777" w:rsidR="0006144A" w:rsidRDefault="0006144A" w:rsidP="00FB3E6D">
            <w:pPr>
              <w:widowControl w:val="0"/>
              <w:autoSpaceDN w:val="0"/>
              <w:spacing w:line="260" w:lineRule="atLeast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320CC79B" w14:textId="77777777" w:rsidR="0006144A" w:rsidRDefault="0006144A" w:rsidP="0006144A">
      <w:pPr>
        <w:widowControl w:val="0"/>
        <w:autoSpaceDN w:val="0"/>
        <w:spacing w:after="360" w:line="260" w:lineRule="atLeast"/>
        <w:ind w:left="357" w:hanging="357"/>
        <w:rPr>
          <w:rFonts w:ascii="Tahoma" w:eastAsia="Lucida Sans Unicode" w:hAnsi="Tahoma" w:cs="Tahoma"/>
          <w:kern w:val="3"/>
          <w:lang w:eastAsia="zh-CN"/>
        </w:rPr>
      </w:pPr>
    </w:p>
    <w:p w14:paraId="2F526285" w14:textId="0270EB8C" w:rsidR="0006144A" w:rsidRDefault="0006144A" w:rsidP="0006144A">
      <w:pPr>
        <w:widowControl w:val="0"/>
        <w:autoSpaceDN w:val="0"/>
        <w:spacing w:after="360" w:line="260" w:lineRule="atLeast"/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 xml:space="preserve">Oświadczamy, że warunek dotyczący zdolności zawodowej 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określony w </w:t>
      </w:r>
      <w:r w:rsidR="008E7E80" w:rsidRPr="00E25DFB">
        <w:rPr>
          <w:rFonts w:ascii="Tahoma" w:eastAsia="Lucida Sans Unicode" w:hAnsi="Tahoma" w:cs="Tahoma"/>
          <w:kern w:val="3"/>
          <w:lang w:eastAsia="zh-CN"/>
        </w:rPr>
        <w:t>ust.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4</w:t>
      </w:r>
      <w:r w:rsidRPr="00E25DFB">
        <w:rPr>
          <w:rFonts w:ascii="Tahoma" w:eastAsia="Lucida Sans Unicode" w:hAnsi="Tahoma" w:cs="Tahoma"/>
          <w:kern w:val="3"/>
          <w:lang w:eastAsia="zh-CN"/>
        </w:rPr>
        <w:t>.4 rozdziału I</w:t>
      </w:r>
      <w:r w:rsidR="00E25DFB" w:rsidRPr="00E25DFB">
        <w:rPr>
          <w:rFonts w:ascii="Tahoma" w:eastAsia="Lucida Sans Unicode" w:hAnsi="Tahoma" w:cs="Tahoma"/>
          <w:kern w:val="3"/>
          <w:lang w:eastAsia="zh-CN"/>
        </w:rPr>
        <w:t>X</w:t>
      </w:r>
      <w:r w:rsidRPr="00E25DFB">
        <w:rPr>
          <w:rFonts w:ascii="Tahoma" w:eastAsia="Lucida Sans Unicode" w:hAnsi="Tahoma" w:cs="Tahoma"/>
          <w:kern w:val="3"/>
          <w:lang w:eastAsia="zh-CN"/>
        </w:rPr>
        <w:t xml:space="preserve"> SWZ spełnia</w:t>
      </w:r>
      <w:r w:rsidR="0095749D">
        <w:rPr>
          <w:rFonts w:ascii="Tahoma" w:eastAsia="Lucida Sans Unicode" w:hAnsi="Tahoma" w:cs="Tahoma"/>
          <w:kern w:val="3"/>
          <w:lang w:eastAsia="zh-CN"/>
        </w:rPr>
        <w:t xml:space="preserve"> </w:t>
      </w:r>
      <w:r>
        <w:rPr>
          <w:rFonts w:ascii="Tahoma" w:eastAsia="Lucida Sans Unicode" w:hAnsi="Tahoma" w:cs="Tahoma"/>
          <w:kern w:val="3"/>
          <w:lang w:eastAsia="zh-CN"/>
        </w:rPr>
        <w:t>(ją) w naszym imieniu nw. Wykonawca(y):</w:t>
      </w:r>
    </w:p>
    <w:tbl>
      <w:tblPr>
        <w:tblStyle w:val="Tabela-Siatka"/>
        <w:tblW w:w="0" w:type="auto"/>
        <w:tblInd w:w="308" w:type="dxa"/>
        <w:tblLook w:val="04A0" w:firstRow="1" w:lastRow="0" w:firstColumn="1" w:lastColumn="0" w:noHBand="0" w:noVBand="1"/>
      </w:tblPr>
      <w:tblGrid>
        <w:gridCol w:w="3100"/>
        <w:gridCol w:w="5961"/>
      </w:tblGrid>
      <w:tr w:rsidR="0006144A" w14:paraId="65DAE077" w14:textId="77777777" w:rsidTr="0006144A">
        <w:tc>
          <w:tcPr>
            <w:tcW w:w="3100" w:type="dxa"/>
          </w:tcPr>
          <w:p w14:paraId="069A60A9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>Nazwa Wykonawcy</w:t>
            </w:r>
          </w:p>
        </w:tc>
        <w:tc>
          <w:tcPr>
            <w:tcW w:w="5961" w:type="dxa"/>
          </w:tcPr>
          <w:p w14:paraId="6B7AECCA" w14:textId="77777777" w:rsidR="0006144A" w:rsidRDefault="0006144A" w:rsidP="006D4D86">
            <w:pPr>
              <w:widowControl w:val="0"/>
              <w:autoSpaceDN w:val="0"/>
              <w:spacing w:line="260" w:lineRule="atLeast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Zakres </w:t>
            </w:r>
            <w:r w:rsidR="006D4D86">
              <w:rPr>
                <w:rFonts w:ascii="Tahoma" w:eastAsia="Lucida Sans Unicode" w:hAnsi="Tahoma" w:cs="Tahoma"/>
                <w:kern w:val="3"/>
                <w:lang w:eastAsia="zh-CN"/>
              </w:rPr>
              <w:t>świadczeń</w:t>
            </w:r>
            <w:r>
              <w:rPr>
                <w:rFonts w:ascii="Tahoma" w:eastAsia="Lucida Sans Unicode" w:hAnsi="Tahoma" w:cs="Tahoma"/>
                <w:kern w:val="3"/>
                <w:lang w:eastAsia="zh-CN"/>
              </w:rPr>
              <w:t>, które będą realizowane przez tego Wykonawcę</w:t>
            </w:r>
          </w:p>
        </w:tc>
      </w:tr>
      <w:tr w:rsidR="0006144A" w14:paraId="7FD763CB" w14:textId="77777777" w:rsidTr="0006144A">
        <w:tc>
          <w:tcPr>
            <w:tcW w:w="3100" w:type="dxa"/>
          </w:tcPr>
          <w:p w14:paraId="18E22267" w14:textId="77777777" w:rsidR="0006144A" w:rsidRDefault="0006144A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64E95D9" w14:textId="77777777" w:rsidR="0006144A" w:rsidRDefault="0006144A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  <w:tr w:rsidR="00BB3642" w14:paraId="0A7F3C0A" w14:textId="77777777" w:rsidTr="0006144A">
        <w:tc>
          <w:tcPr>
            <w:tcW w:w="3100" w:type="dxa"/>
          </w:tcPr>
          <w:p w14:paraId="0E251303" w14:textId="77777777" w:rsidR="00BB3642" w:rsidRDefault="00BB3642" w:rsidP="0006144A">
            <w:pPr>
              <w:widowControl w:val="0"/>
              <w:autoSpaceDN w:val="0"/>
              <w:spacing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5961" w:type="dxa"/>
          </w:tcPr>
          <w:p w14:paraId="3F5712F6" w14:textId="77777777" w:rsidR="00BB3642" w:rsidRDefault="00BB3642" w:rsidP="0006144A">
            <w:pPr>
              <w:widowControl w:val="0"/>
              <w:autoSpaceDN w:val="0"/>
              <w:spacing w:after="360" w:line="260" w:lineRule="atLeast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7DF8FEE0" w14:textId="77777777" w:rsidR="0021523F" w:rsidRDefault="0021523F" w:rsidP="0021523F">
      <w:pPr>
        <w:tabs>
          <w:tab w:val="left" w:pos="1978"/>
          <w:tab w:val="left" w:pos="3828"/>
          <w:tab w:val="center" w:pos="4677"/>
        </w:tabs>
        <w:jc w:val="center"/>
        <w:rPr>
          <w:rFonts w:ascii="Tahoma" w:eastAsia="Arial" w:hAnsi="Tahoma" w:cs="Tahoma"/>
          <w:b/>
          <w:color w:val="FF0000"/>
          <w:sz w:val="18"/>
          <w:szCs w:val="18"/>
          <w:lang w:eastAsia="zh-CN" w:bidi="hi-IN"/>
        </w:rPr>
      </w:pPr>
    </w:p>
    <w:p w14:paraId="3BCA71B0" w14:textId="1F43EEFE" w:rsidR="0021523F" w:rsidRPr="0021523F" w:rsidRDefault="0021523F" w:rsidP="0021523F">
      <w:pPr>
        <w:pStyle w:val="Hania"/>
        <w:numPr>
          <w:ilvl w:val="0"/>
          <w:numId w:val="0"/>
        </w:numPr>
        <w:spacing w:after="3600"/>
        <w:jc w:val="center"/>
        <w:rPr>
          <w:rFonts w:cs="Tahoma"/>
          <w:b/>
          <w:color w:val="FF0000"/>
          <w:sz w:val="16"/>
          <w:szCs w:val="16"/>
        </w:rPr>
      </w:pPr>
      <w:r w:rsidRPr="0021523F">
        <w:rPr>
          <w:rFonts w:eastAsia="Arial" w:cs="Tahoma"/>
          <w:b/>
          <w:color w:val="FF0000"/>
          <w:sz w:val="18"/>
          <w:szCs w:val="18"/>
          <w:lang w:eastAsia="zh-CN" w:bidi="hi-IN"/>
        </w:rPr>
        <w:t xml:space="preserve">UWAGA!  Dokument podpisują </w:t>
      </w:r>
      <w:r w:rsidRPr="0021523F">
        <w:rPr>
          <w:rFonts w:cs="Tahoma"/>
          <w:b/>
          <w:color w:val="FF0000"/>
          <w:sz w:val="16"/>
          <w:szCs w:val="16"/>
        </w:rPr>
        <w:t xml:space="preserve">wszyscy Wykonawcy wspólnie ubiegający się o udzielenie zamówienia lub </w:t>
      </w:r>
      <w:r>
        <w:rPr>
          <w:rFonts w:cs="Tahoma"/>
          <w:b/>
          <w:color w:val="FF0000"/>
          <w:sz w:val="16"/>
          <w:szCs w:val="16"/>
        </w:rPr>
        <w:t>osoba upoważniona do występowania w ich imieniu</w:t>
      </w:r>
      <w:r w:rsidRPr="0021523F">
        <w:rPr>
          <w:rFonts w:cs="Tahoma"/>
          <w:b/>
          <w:color w:val="FF0000"/>
          <w:sz w:val="16"/>
          <w:szCs w:val="16"/>
        </w:rPr>
        <w:t>.</w:t>
      </w:r>
    </w:p>
    <w:p w14:paraId="051C6B45" w14:textId="67223681" w:rsidR="00D950B2" w:rsidRPr="00AD7864" w:rsidRDefault="00D950B2" w:rsidP="0021523F">
      <w:pPr>
        <w:widowControl w:val="0"/>
        <w:autoSpaceDN w:val="0"/>
        <w:spacing w:before="2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 w:rsidRPr="00AD7864">
        <w:rPr>
          <w:rFonts w:ascii="Tahoma" w:hAnsi="Tahoma" w:cs="Tahoma"/>
          <w:b/>
          <w:sz w:val="16"/>
          <w:szCs w:val="16"/>
        </w:rPr>
        <w:t>Uwaga:</w:t>
      </w:r>
    </w:p>
    <w:p w14:paraId="2E4BE7BF" w14:textId="77777777" w:rsidR="00D950B2" w:rsidRPr="00FC309C" w:rsidRDefault="00D950B2" w:rsidP="00D950B2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Oświadczenie 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3A4FAE14" w14:textId="77777777" w:rsidR="00FD3A7E" w:rsidRPr="00FC309C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>
        <w:rPr>
          <w:rFonts w:cs="Tahoma"/>
          <w:sz w:val="16"/>
          <w:szCs w:val="16"/>
        </w:rPr>
        <w:t xml:space="preserve">oświadczenie </w:t>
      </w:r>
      <w:r w:rsidRPr="00FC309C">
        <w:rPr>
          <w:rFonts w:cs="Tahoma"/>
          <w:sz w:val="16"/>
          <w:szCs w:val="16"/>
        </w:rPr>
        <w:t xml:space="preserve">zostało sporządzone </w:t>
      </w:r>
      <w:r>
        <w:rPr>
          <w:rFonts w:cs="Tahoma"/>
          <w:sz w:val="16"/>
          <w:szCs w:val="16"/>
        </w:rPr>
        <w:t xml:space="preserve">jako dokument </w:t>
      </w:r>
      <w:r w:rsidRPr="00FC309C">
        <w:rPr>
          <w:rFonts w:cs="Tahoma"/>
          <w:sz w:val="16"/>
          <w:szCs w:val="16"/>
        </w:rPr>
        <w:t>w postaci papierowej i opatrzone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1DD61840" w14:textId="77777777" w:rsidR="00FD3A7E" w:rsidRDefault="00FD3A7E" w:rsidP="00FD3A7E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>z dokumentem w postaci papierowej dokonuje odpowiednio Wykonawca lub wykonawca wspólnie ubiegający się o udzielenie zamówienia.</w:t>
      </w:r>
    </w:p>
    <w:p w14:paraId="650D702C" w14:textId="7CC47034" w:rsidR="0096573B" w:rsidRPr="00967533" w:rsidRDefault="00D950B2" w:rsidP="00E0683C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  <w:bookmarkStart w:id="0" w:name="_Hlk100130364"/>
      <w:bookmarkEnd w:id="0"/>
    </w:p>
    <w:sectPr w:rsidR="0096573B" w:rsidRPr="00967533" w:rsidSect="003C715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BF01BD" w14:textId="77777777" w:rsidR="001A5E4E" w:rsidRDefault="001A5E4E" w:rsidP="00DA5839">
      <w:r>
        <w:separator/>
      </w:r>
    </w:p>
  </w:endnote>
  <w:endnote w:type="continuationSeparator" w:id="0">
    <w:p w14:paraId="3E77237E" w14:textId="77777777" w:rsidR="001A5E4E" w:rsidRDefault="001A5E4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A5BDE9" w14:textId="77777777" w:rsidR="00E00E96" w:rsidRDefault="00E00E9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108AA3" w14:textId="77777777" w:rsidR="00E00E96" w:rsidRDefault="00E00E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94B750" w14:textId="77777777" w:rsidR="001A5E4E" w:rsidRDefault="001A5E4E" w:rsidP="00DA5839">
      <w:r>
        <w:separator/>
      </w:r>
    </w:p>
  </w:footnote>
  <w:footnote w:type="continuationSeparator" w:id="0">
    <w:p w14:paraId="6753CE0C" w14:textId="77777777" w:rsidR="001A5E4E" w:rsidRDefault="001A5E4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CA7EEE5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1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6E712B">
      <w:rPr>
        <w:rFonts w:ascii="Tahoma" w:hAnsi="Tahoma" w:cs="Tahoma"/>
      </w:rPr>
      <w:t>2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1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A89C46" w14:textId="41169D21" w:rsidR="003C7151" w:rsidRDefault="003C7151" w:rsidP="003C7151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0DD326E6" wp14:editId="78880CCF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16605770" wp14:editId="09072F72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="00E00E96">
      <w:rPr>
        <w:noProof/>
      </w:rPr>
      <w:drawing>
        <wp:inline distT="0" distB="0" distL="0" distR="0" wp14:anchorId="75D815FC" wp14:editId="7DD06858">
          <wp:extent cx="1552575" cy="565150"/>
          <wp:effectExtent l="0" t="0" r="9525" b="6350"/>
          <wp:docPr id="27" name="Obraz 1" descr="Logo Rządowego Funduszu Polski Ład Program Inwestycji Strategiczny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Obraz 27" descr="Logo Rządowego Funduszu Polski Ład Program Inwestycji Strategicznych"/>
                  <pic:cNvPicPr>
                    <a:picLocks noChangeAspect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499D0131" wp14:editId="2743916A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27FE6CC" w14:textId="77777777" w:rsidR="003C7151" w:rsidRDefault="003C7151" w:rsidP="003C7151">
    <w:pPr>
      <w:pStyle w:val="Nagwek"/>
      <w:rPr>
        <w:noProof/>
        <w:lang w:eastAsia="pl-PL"/>
      </w:rPr>
    </w:pPr>
  </w:p>
  <w:p w14:paraId="1FC5F0E2" w14:textId="2F18A085" w:rsidR="003C7151" w:rsidRPr="00503B3C" w:rsidRDefault="003C7151" w:rsidP="003C7151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 xml:space="preserve">Ądowy </w:t>
    </w:r>
    <w:r w:rsidR="00E00E96">
      <w:rPr>
        <w:b/>
        <w:caps/>
      </w:rPr>
      <w:t>PROGRAM ODBUDOWY ZABYTKÓW</w:t>
    </w:r>
  </w:p>
  <w:p w14:paraId="07B6E09A" w14:textId="5CA83220" w:rsidR="003C7151" w:rsidRDefault="003C7151" w:rsidP="003C7151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E00E96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740A0B">
      <w:rPr>
        <w:rFonts w:ascii="Tahoma" w:hAnsi="Tahoma" w:cs="Tahoma"/>
      </w:rPr>
      <w:t>4</w:t>
    </w:r>
  </w:p>
  <w:p w14:paraId="4697DD8D" w14:textId="77777777" w:rsidR="003C7151" w:rsidRDefault="003C715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5908488">
    <w:abstractNumId w:val="2"/>
  </w:num>
  <w:num w:numId="2" w16cid:durableId="637147026">
    <w:abstractNumId w:val="148"/>
  </w:num>
  <w:num w:numId="3" w16cid:durableId="1966620537">
    <w:abstractNumId w:val="64"/>
  </w:num>
  <w:num w:numId="4" w16cid:durableId="1020081273">
    <w:abstractNumId w:val="168"/>
  </w:num>
  <w:num w:numId="5" w16cid:durableId="745569339">
    <w:abstractNumId w:val="192"/>
  </w:num>
  <w:num w:numId="6" w16cid:durableId="574776710">
    <w:abstractNumId w:val="138"/>
  </w:num>
  <w:num w:numId="7" w16cid:durableId="1179082300">
    <w:abstractNumId w:val="149"/>
  </w:num>
  <w:num w:numId="8" w16cid:durableId="1550220557">
    <w:abstractNumId w:val="54"/>
  </w:num>
  <w:num w:numId="9" w16cid:durableId="407338652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3875301">
    <w:abstractNumId w:val="174"/>
  </w:num>
  <w:num w:numId="11" w16cid:durableId="3367830">
    <w:abstractNumId w:val="133"/>
  </w:num>
  <w:num w:numId="12" w16cid:durableId="1815297871">
    <w:abstractNumId w:val="55"/>
  </w:num>
  <w:num w:numId="13" w16cid:durableId="636449704">
    <w:abstractNumId w:val="92"/>
  </w:num>
  <w:num w:numId="14" w16cid:durableId="1835221776">
    <w:abstractNumId w:val="140"/>
  </w:num>
  <w:num w:numId="15" w16cid:durableId="751700421">
    <w:abstractNumId w:val="161"/>
  </w:num>
  <w:num w:numId="16" w16cid:durableId="699207330">
    <w:abstractNumId w:val="162"/>
  </w:num>
  <w:num w:numId="17" w16cid:durableId="980961979">
    <w:abstractNumId w:val="88"/>
  </w:num>
  <w:num w:numId="18" w16cid:durableId="1817910981">
    <w:abstractNumId w:val="62"/>
  </w:num>
  <w:num w:numId="19" w16cid:durableId="1033574798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9028595">
    <w:abstractNumId w:val="53"/>
  </w:num>
  <w:num w:numId="21" w16cid:durableId="1539590278">
    <w:abstractNumId w:val="188"/>
  </w:num>
  <w:num w:numId="22" w16cid:durableId="237903440">
    <w:abstractNumId w:val="83"/>
  </w:num>
  <w:num w:numId="23" w16cid:durableId="197930931">
    <w:abstractNumId w:val="136"/>
  </w:num>
  <w:num w:numId="24" w16cid:durableId="279343265">
    <w:abstractNumId w:val="163"/>
  </w:num>
  <w:num w:numId="25" w16cid:durableId="269506808">
    <w:abstractNumId w:val="38"/>
  </w:num>
  <w:num w:numId="26" w16cid:durableId="381029215">
    <w:abstractNumId w:val="127"/>
  </w:num>
  <w:num w:numId="27" w16cid:durableId="2118403024">
    <w:abstractNumId w:val="101"/>
  </w:num>
  <w:num w:numId="28" w16cid:durableId="1813790120">
    <w:abstractNumId w:val="25"/>
  </w:num>
  <w:num w:numId="29" w16cid:durableId="516967292">
    <w:abstractNumId w:val="116"/>
  </w:num>
  <w:num w:numId="30" w16cid:durableId="1657417741">
    <w:abstractNumId w:val="147"/>
  </w:num>
  <w:num w:numId="31" w16cid:durableId="723717866">
    <w:abstractNumId w:val="164"/>
  </w:num>
  <w:num w:numId="32" w16cid:durableId="65614780">
    <w:abstractNumId w:val="184"/>
  </w:num>
  <w:num w:numId="33" w16cid:durableId="1427382344">
    <w:abstractNumId w:val="121"/>
  </w:num>
  <w:num w:numId="34" w16cid:durableId="1497266365">
    <w:abstractNumId w:val="120"/>
  </w:num>
  <w:num w:numId="35" w16cid:durableId="1378356661">
    <w:abstractNumId w:val="72"/>
  </w:num>
  <w:num w:numId="36" w16cid:durableId="15160368">
    <w:abstractNumId w:val="84"/>
  </w:num>
  <w:num w:numId="37" w16cid:durableId="1978686329">
    <w:abstractNumId w:val="86"/>
  </w:num>
  <w:num w:numId="38" w16cid:durableId="1227914944">
    <w:abstractNumId w:val="80"/>
  </w:num>
  <w:num w:numId="39" w16cid:durableId="125198779">
    <w:abstractNumId w:val="68"/>
  </w:num>
  <w:num w:numId="40" w16cid:durableId="36861341">
    <w:abstractNumId w:val="29"/>
  </w:num>
  <w:num w:numId="41" w16cid:durableId="902373238">
    <w:abstractNumId w:val="152"/>
  </w:num>
  <w:num w:numId="42" w16cid:durableId="769474019">
    <w:abstractNumId w:val="81"/>
  </w:num>
  <w:num w:numId="43" w16cid:durableId="745155049">
    <w:abstractNumId w:val="108"/>
  </w:num>
  <w:num w:numId="44" w16cid:durableId="1340498655">
    <w:abstractNumId w:val="118"/>
  </w:num>
  <w:num w:numId="45" w16cid:durableId="1205367061">
    <w:abstractNumId w:val="144"/>
  </w:num>
  <w:num w:numId="46" w16cid:durableId="196628992">
    <w:abstractNumId w:val="27"/>
  </w:num>
  <w:num w:numId="47" w16cid:durableId="159657487">
    <w:abstractNumId w:val="50"/>
  </w:num>
  <w:num w:numId="48" w16cid:durableId="1399137096">
    <w:abstractNumId w:val="97"/>
  </w:num>
  <w:num w:numId="49" w16cid:durableId="849638489">
    <w:abstractNumId w:val="41"/>
  </w:num>
  <w:num w:numId="50" w16cid:durableId="119736852">
    <w:abstractNumId w:val="36"/>
  </w:num>
  <w:num w:numId="51" w16cid:durableId="400057503">
    <w:abstractNumId w:val="125"/>
  </w:num>
  <w:num w:numId="52" w16cid:durableId="1138650040">
    <w:abstractNumId w:val="47"/>
  </w:num>
  <w:num w:numId="53" w16cid:durableId="714424692">
    <w:abstractNumId w:val="146"/>
  </w:num>
  <w:num w:numId="54" w16cid:durableId="1216240638">
    <w:abstractNumId w:val="105"/>
  </w:num>
  <w:num w:numId="55" w16cid:durableId="857893168">
    <w:abstractNumId w:val="60"/>
  </w:num>
  <w:num w:numId="56" w16cid:durableId="1940336227">
    <w:abstractNumId w:val="117"/>
  </w:num>
  <w:num w:numId="57" w16cid:durableId="39936093">
    <w:abstractNumId w:val="166"/>
  </w:num>
  <w:num w:numId="58" w16cid:durableId="864756553">
    <w:abstractNumId w:val="26"/>
  </w:num>
  <w:num w:numId="59" w16cid:durableId="2047558288">
    <w:abstractNumId w:val="154"/>
  </w:num>
  <w:num w:numId="60" w16cid:durableId="1383092512">
    <w:abstractNumId w:val="182"/>
  </w:num>
  <w:num w:numId="61" w16cid:durableId="1807359304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786389873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416906867">
    <w:abstractNumId w:val="28"/>
  </w:num>
  <w:num w:numId="64" w16cid:durableId="1008867452">
    <w:abstractNumId w:val="129"/>
  </w:num>
  <w:num w:numId="65" w16cid:durableId="1583219005">
    <w:abstractNumId w:val="34"/>
  </w:num>
  <w:num w:numId="66" w16cid:durableId="1278296473">
    <w:abstractNumId w:val="110"/>
  </w:num>
  <w:num w:numId="67" w16cid:durableId="1223364877">
    <w:abstractNumId w:val="52"/>
  </w:num>
  <w:num w:numId="68" w16cid:durableId="900753925">
    <w:abstractNumId w:val="176"/>
  </w:num>
  <w:num w:numId="69" w16cid:durableId="467362967">
    <w:abstractNumId w:val="85"/>
  </w:num>
  <w:num w:numId="70" w16cid:durableId="2008442264">
    <w:abstractNumId w:val="158"/>
  </w:num>
  <w:num w:numId="71" w16cid:durableId="1233662470">
    <w:abstractNumId w:val="35"/>
  </w:num>
  <w:num w:numId="72" w16cid:durableId="1193231975">
    <w:abstractNumId w:val="137"/>
  </w:num>
  <w:num w:numId="73" w16cid:durableId="953947367">
    <w:abstractNumId w:val="131"/>
  </w:num>
  <w:num w:numId="74" w16cid:durableId="82532299">
    <w:abstractNumId w:val="111"/>
  </w:num>
  <w:num w:numId="75" w16cid:durableId="5059437">
    <w:abstractNumId w:val="191"/>
  </w:num>
  <w:num w:numId="76" w16cid:durableId="1437019098">
    <w:abstractNumId w:val="48"/>
  </w:num>
  <w:num w:numId="77" w16cid:durableId="1435249050">
    <w:abstractNumId w:val="100"/>
  </w:num>
  <w:num w:numId="78" w16cid:durableId="1818298267">
    <w:abstractNumId w:val="160"/>
  </w:num>
  <w:num w:numId="79" w16cid:durableId="1412048238">
    <w:abstractNumId w:val="172"/>
  </w:num>
  <w:num w:numId="80" w16cid:durableId="1151362883">
    <w:abstractNumId w:val="46"/>
  </w:num>
  <w:num w:numId="81" w16cid:durableId="1934053054">
    <w:abstractNumId w:val="139"/>
  </w:num>
  <w:num w:numId="82" w16cid:durableId="1830707018">
    <w:abstractNumId w:val="93"/>
  </w:num>
  <w:num w:numId="83" w16cid:durableId="1381438444">
    <w:abstractNumId w:val="30"/>
  </w:num>
  <w:num w:numId="84" w16cid:durableId="573779610">
    <w:abstractNumId w:val="56"/>
  </w:num>
  <w:num w:numId="85" w16cid:durableId="239607579">
    <w:abstractNumId w:val="185"/>
  </w:num>
  <w:num w:numId="86" w16cid:durableId="1004168436">
    <w:abstractNumId w:val="70"/>
  </w:num>
  <w:num w:numId="87" w16cid:durableId="617107309">
    <w:abstractNumId w:val="51"/>
  </w:num>
  <w:num w:numId="88" w16cid:durableId="1198543354">
    <w:abstractNumId w:val="40"/>
  </w:num>
  <w:num w:numId="89" w16cid:durableId="98838070">
    <w:abstractNumId w:val="193"/>
  </w:num>
  <w:num w:numId="90" w16cid:durableId="1977105691">
    <w:abstractNumId w:val="75"/>
  </w:num>
  <w:num w:numId="91" w16cid:durableId="274796703">
    <w:abstractNumId w:val="157"/>
  </w:num>
  <w:num w:numId="92" w16cid:durableId="183054510">
    <w:abstractNumId w:val="103"/>
  </w:num>
  <w:num w:numId="93" w16cid:durableId="17286043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793937255">
    <w:abstractNumId w:val="40"/>
    <w:lvlOverride w:ilvl="0">
      <w:startOverride w:val="1"/>
    </w:lvlOverride>
  </w:num>
  <w:num w:numId="95" w16cid:durableId="1776092234">
    <w:abstractNumId w:val="87"/>
  </w:num>
  <w:num w:numId="96" w16cid:durableId="2126197137">
    <w:abstractNumId w:val="98"/>
  </w:num>
  <w:num w:numId="97" w16cid:durableId="641159258">
    <w:abstractNumId w:val="57"/>
  </w:num>
  <w:num w:numId="98" w16cid:durableId="425923294">
    <w:abstractNumId w:val="5"/>
  </w:num>
  <w:num w:numId="99" w16cid:durableId="1239824597">
    <w:abstractNumId w:val="186"/>
  </w:num>
  <w:num w:numId="100" w16cid:durableId="2134058227">
    <w:abstractNumId w:val="134"/>
  </w:num>
  <w:num w:numId="101" w16cid:durableId="1465736277">
    <w:abstractNumId w:val="197"/>
  </w:num>
  <w:num w:numId="102" w16cid:durableId="1083063645">
    <w:abstractNumId w:val="132"/>
  </w:num>
  <w:num w:numId="103" w16cid:durableId="1540387921">
    <w:abstractNumId w:val="73"/>
  </w:num>
  <w:num w:numId="104" w16cid:durableId="710300782">
    <w:abstractNumId w:val="90"/>
  </w:num>
  <w:num w:numId="105" w16cid:durableId="916986785">
    <w:abstractNumId w:val="159"/>
  </w:num>
  <w:num w:numId="106" w16cid:durableId="2013335180">
    <w:abstractNumId w:val="119"/>
  </w:num>
  <w:num w:numId="107" w16cid:durableId="1783724697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896403853">
    <w:abstractNumId w:val="173"/>
  </w:num>
  <w:num w:numId="109" w16cid:durableId="743262524">
    <w:abstractNumId w:val="32"/>
  </w:num>
  <w:num w:numId="110" w16cid:durableId="95684584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1590383412">
    <w:abstractNumId w:val="177"/>
  </w:num>
  <w:num w:numId="112" w16cid:durableId="1545822908">
    <w:abstractNumId w:val="126"/>
  </w:num>
  <w:num w:numId="113" w16cid:durableId="1643122729">
    <w:abstractNumId w:val="59"/>
  </w:num>
  <w:num w:numId="114" w16cid:durableId="500395164">
    <w:abstractNumId w:val="39"/>
  </w:num>
  <w:num w:numId="115" w16cid:durableId="1833833865">
    <w:abstractNumId w:val="142"/>
  </w:num>
  <w:num w:numId="116" w16cid:durableId="1125272709">
    <w:abstractNumId w:val="151"/>
  </w:num>
  <w:num w:numId="117" w16cid:durableId="282074974">
    <w:abstractNumId w:val="183"/>
  </w:num>
  <w:num w:numId="118" w16cid:durableId="2089617551">
    <w:abstractNumId w:val="112"/>
  </w:num>
  <w:num w:numId="119" w16cid:durableId="1875461930">
    <w:abstractNumId w:val="65"/>
  </w:num>
  <w:num w:numId="120" w16cid:durableId="189805309">
    <w:abstractNumId w:val="190"/>
  </w:num>
  <w:num w:numId="121" w16cid:durableId="1411341904">
    <w:abstractNumId w:val="114"/>
  </w:num>
  <w:num w:numId="122" w16cid:durableId="352927445">
    <w:abstractNumId w:val="99"/>
  </w:num>
  <w:num w:numId="123" w16cid:durableId="505242325">
    <w:abstractNumId w:val="113"/>
  </w:num>
  <w:num w:numId="124" w16cid:durableId="755589000">
    <w:abstractNumId w:val="74"/>
  </w:num>
  <w:num w:numId="125" w16cid:durableId="122893956">
    <w:abstractNumId w:val="78"/>
  </w:num>
  <w:num w:numId="126" w16cid:durableId="1643541415">
    <w:abstractNumId w:val="71"/>
  </w:num>
  <w:num w:numId="127" w16cid:durableId="369842303">
    <w:abstractNumId w:val="31"/>
  </w:num>
  <w:num w:numId="128" w16cid:durableId="13969410">
    <w:abstractNumId w:val="66"/>
  </w:num>
  <w:num w:numId="129" w16cid:durableId="1520123413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1863700">
    <w:abstractNumId w:val="194"/>
  </w:num>
  <w:num w:numId="131" w16cid:durableId="1177572390">
    <w:abstractNumId w:val="141"/>
  </w:num>
  <w:num w:numId="132" w16cid:durableId="1025906712">
    <w:abstractNumId w:val="175"/>
  </w:num>
  <w:num w:numId="133" w16cid:durableId="1349872345">
    <w:abstractNumId w:val="189"/>
  </w:num>
  <w:num w:numId="134" w16cid:durableId="2118016942">
    <w:abstractNumId w:val="143"/>
  </w:num>
  <w:num w:numId="135" w16cid:durableId="2088383987">
    <w:abstractNumId w:val="178"/>
  </w:num>
  <w:num w:numId="136" w16cid:durableId="498739485">
    <w:abstractNumId w:val="91"/>
  </w:num>
  <w:num w:numId="137" w16cid:durableId="1904757709">
    <w:abstractNumId w:val="107"/>
  </w:num>
  <w:num w:numId="138" w16cid:durableId="153230808">
    <w:abstractNumId w:val="67"/>
  </w:num>
  <w:num w:numId="139" w16cid:durableId="1270119267">
    <w:abstractNumId w:val="82"/>
  </w:num>
  <w:num w:numId="140" w16cid:durableId="543713100">
    <w:abstractNumId w:val="135"/>
  </w:num>
  <w:num w:numId="141" w16cid:durableId="1785227766">
    <w:abstractNumId w:val="95"/>
  </w:num>
  <w:num w:numId="142" w16cid:durableId="1946885634">
    <w:abstractNumId w:val="79"/>
  </w:num>
  <w:num w:numId="143" w16cid:durableId="2008746137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588003221">
    <w:abstractNumId w:val="128"/>
  </w:num>
  <w:num w:numId="145" w16cid:durableId="2106798504">
    <w:abstractNumId w:val="115"/>
  </w:num>
  <w:num w:numId="146" w16cid:durableId="1953628544">
    <w:abstractNumId w:val="43"/>
  </w:num>
  <w:num w:numId="147" w16cid:durableId="750202461">
    <w:abstractNumId w:val="169"/>
  </w:num>
  <w:num w:numId="148" w16cid:durableId="347948458">
    <w:abstractNumId w:val="76"/>
  </w:num>
  <w:num w:numId="149" w16cid:durableId="1124276615">
    <w:abstractNumId w:val="45"/>
  </w:num>
  <w:num w:numId="150" w16cid:durableId="483665385">
    <w:abstractNumId w:val="153"/>
  </w:num>
  <w:num w:numId="151" w16cid:durableId="1605846737">
    <w:abstractNumId w:val="37"/>
  </w:num>
  <w:num w:numId="152" w16cid:durableId="583732433">
    <w:abstractNumId w:val="89"/>
  </w:num>
  <w:num w:numId="153" w16cid:durableId="727387931">
    <w:abstractNumId w:val="122"/>
  </w:num>
  <w:num w:numId="154" w16cid:durableId="743184041">
    <w:abstractNumId w:val="96"/>
  </w:num>
  <w:num w:numId="155" w16cid:durableId="1341005629">
    <w:abstractNumId w:val="130"/>
  </w:num>
  <w:num w:numId="156" w16cid:durableId="258022719">
    <w:abstractNumId w:val="195"/>
  </w:num>
  <w:num w:numId="157" w16cid:durableId="626399338">
    <w:abstractNumId w:val="77"/>
  </w:num>
  <w:num w:numId="158" w16cid:durableId="2131390894">
    <w:abstractNumId w:val="155"/>
  </w:num>
  <w:num w:numId="159" w16cid:durableId="1446971176">
    <w:abstractNumId w:val="109"/>
  </w:num>
  <w:num w:numId="160" w16cid:durableId="93139097">
    <w:abstractNumId w:val="187"/>
  </w:num>
  <w:num w:numId="161" w16cid:durableId="297105349">
    <w:abstractNumId w:val="33"/>
  </w:num>
  <w:num w:numId="162" w16cid:durableId="1665010658">
    <w:abstractNumId w:val="44"/>
  </w:num>
  <w:num w:numId="163" w16cid:durableId="1695688667">
    <w:abstractNumId w:val="69"/>
  </w:num>
  <w:num w:numId="164" w16cid:durableId="709450786">
    <w:abstractNumId w:val="167"/>
  </w:num>
  <w:num w:numId="165" w16cid:durableId="325059710">
    <w:abstractNumId w:val="150"/>
  </w:num>
  <w:num w:numId="166" w16cid:durableId="288240304">
    <w:abstractNumId w:val="106"/>
  </w:num>
  <w:num w:numId="167" w16cid:durableId="738669476">
    <w:abstractNumId w:val="165"/>
  </w:num>
  <w:num w:numId="168" w16cid:durableId="303855859">
    <w:abstractNumId w:val="58"/>
  </w:num>
  <w:num w:numId="169" w16cid:durableId="1561863925">
    <w:abstractNumId w:val="124"/>
  </w:num>
  <w:num w:numId="170" w16cid:durableId="1231043091">
    <w:abstractNumId w:val="104"/>
  </w:num>
  <w:num w:numId="171" w16cid:durableId="358241758">
    <w:abstractNumId w:val="145"/>
  </w:num>
  <w:num w:numId="172" w16cid:durableId="849873480">
    <w:abstractNumId w:val="170"/>
  </w:num>
  <w:num w:numId="173" w16cid:durableId="2050303380">
    <w:abstractNumId w:val="42"/>
  </w:num>
  <w:num w:numId="174" w16cid:durableId="67460960">
    <w:abstractNumId w:val="156"/>
  </w:num>
  <w:num w:numId="175" w16cid:durableId="16003722">
    <w:abstractNumId w:val="0"/>
  </w:num>
  <w:num w:numId="176" w16cid:durableId="933634027">
    <w:abstractNumId w:val="94"/>
  </w:num>
  <w:num w:numId="177" w16cid:durableId="906723119">
    <w:abstractNumId w:val="49"/>
  </w:num>
  <w:num w:numId="178" w16cid:durableId="353387637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3DB1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484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3B63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5E4E"/>
    <w:rsid w:val="001A6173"/>
    <w:rsid w:val="001A7460"/>
    <w:rsid w:val="001A7E19"/>
    <w:rsid w:val="001A7FA9"/>
    <w:rsid w:val="001B10BE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04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C719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151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126B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9D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0D55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2EB2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8F5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6EC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1989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9D9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0A0B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69D6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A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232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7B0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073E7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51A5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6D79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08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37CBD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BA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3642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69DE"/>
    <w:rsid w:val="00BD700E"/>
    <w:rsid w:val="00BE36B3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429F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7689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2757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1FE7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40C0"/>
    <w:rsid w:val="00DF5681"/>
    <w:rsid w:val="00DF5D6F"/>
    <w:rsid w:val="00DF693A"/>
    <w:rsid w:val="00DF758D"/>
    <w:rsid w:val="00E000C5"/>
    <w:rsid w:val="00E0050C"/>
    <w:rsid w:val="00E00E96"/>
    <w:rsid w:val="00E014C9"/>
    <w:rsid w:val="00E01505"/>
    <w:rsid w:val="00E02BE1"/>
    <w:rsid w:val="00E0390E"/>
    <w:rsid w:val="00E0495F"/>
    <w:rsid w:val="00E055A0"/>
    <w:rsid w:val="00E05631"/>
    <w:rsid w:val="00E059B0"/>
    <w:rsid w:val="00E0683C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DF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93E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1E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102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3A7E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BEE"/>
    <w:rsid w:val="000C36AD"/>
    <w:rsid w:val="000F0B03"/>
    <w:rsid w:val="00102000"/>
    <w:rsid w:val="001144D2"/>
    <w:rsid w:val="001311F0"/>
    <w:rsid w:val="00166AF0"/>
    <w:rsid w:val="001D4754"/>
    <w:rsid w:val="002000B0"/>
    <w:rsid w:val="00221205"/>
    <w:rsid w:val="0022338D"/>
    <w:rsid w:val="0024348D"/>
    <w:rsid w:val="002751B2"/>
    <w:rsid w:val="00282BAD"/>
    <w:rsid w:val="002B0099"/>
    <w:rsid w:val="0035045B"/>
    <w:rsid w:val="00364815"/>
    <w:rsid w:val="003953B7"/>
    <w:rsid w:val="003F2155"/>
    <w:rsid w:val="00457626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947E7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53793"/>
    <w:rsid w:val="0077120D"/>
    <w:rsid w:val="007869D6"/>
    <w:rsid w:val="007C5C20"/>
    <w:rsid w:val="007E3D34"/>
    <w:rsid w:val="00806F37"/>
    <w:rsid w:val="008279CB"/>
    <w:rsid w:val="00831217"/>
    <w:rsid w:val="008A13D6"/>
    <w:rsid w:val="008A1D87"/>
    <w:rsid w:val="008A4415"/>
    <w:rsid w:val="008F1877"/>
    <w:rsid w:val="008F7062"/>
    <w:rsid w:val="00901B91"/>
    <w:rsid w:val="00973BF8"/>
    <w:rsid w:val="00A30EF7"/>
    <w:rsid w:val="00A66B6F"/>
    <w:rsid w:val="00A76104"/>
    <w:rsid w:val="00A80408"/>
    <w:rsid w:val="00AA69BC"/>
    <w:rsid w:val="00AD41C5"/>
    <w:rsid w:val="00AE3679"/>
    <w:rsid w:val="00B10EE6"/>
    <w:rsid w:val="00B24EE6"/>
    <w:rsid w:val="00B25235"/>
    <w:rsid w:val="00B36D78"/>
    <w:rsid w:val="00B37CBD"/>
    <w:rsid w:val="00B65372"/>
    <w:rsid w:val="00B73BAD"/>
    <w:rsid w:val="00BA7993"/>
    <w:rsid w:val="00BC5779"/>
    <w:rsid w:val="00BE23EB"/>
    <w:rsid w:val="00C0630B"/>
    <w:rsid w:val="00C868E5"/>
    <w:rsid w:val="00CC01DC"/>
    <w:rsid w:val="00CD03E5"/>
    <w:rsid w:val="00CE429F"/>
    <w:rsid w:val="00CE7525"/>
    <w:rsid w:val="00CF79EF"/>
    <w:rsid w:val="00D001D0"/>
    <w:rsid w:val="00D52805"/>
    <w:rsid w:val="00D52EE4"/>
    <w:rsid w:val="00D57689"/>
    <w:rsid w:val="00D85F7D"/>
    <w:rsid w:val="00DF40C0"/>
    <w:rsid w:val="00E1680E"/>
    <w:rsid w:val="00E17912"/>
    <w:rsid w:val="00E5310F"/>
    <w:rsid w:val="00E83CDF"/>
    <w:rsid w:val="00EB0CE7"/>
    <w:rsid w:val="00EC3063"/>
    <w:rsid w:val="00ED46F6"/>
    <w:rsid w:val="00ED4EBF"/>
    <w:rsid w:val="00F25738"/>
    <w:rsid w:val="00F451A3"/>
    <w:rsid w:val="00F50656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2024-07-01T12:43:00Z</dcterms:modified>
</cp:coreProperties>
</file>